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 xml:space="preserve">открытого конкурса 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107ECE">
        <w:rPr>
          <w:b/>
          <w:szCs w:val="24"/>
        </w:rPr>
        <w:t>Сибирская</w:t>
      </w:r>
      <w:proofErr w:type="gramEnd"/>
      <w:r w:rsidR="000E2B7A">
        <w:rPr>
          <w:b/>
          <w:szCs w:val="24"/>
        </w:rPr>
        <w:t>, д.1</w:t>
      </w:r>
      <w:r w:rsidR="00D17330">
        <w:rPr>
          <w:b/>
          <w:szCs w:val="24"/>
        </w:rPr>
        <w:t>30 В</w:t>
      </w:r>
      <w:r w:rsidR="000E2B7A">
        <w:rPr>
          <w:b/>
          <w:szCs w:val="24"/>
        </w:rPr>
        <w:t>.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107ECE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EB6490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2017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107ECE">
        <w:rPr>
          <w:b/>
          <w:sz w:val="22"/>
          <w:szCs w:val="22"/>
        </w:rPr>
        <w:t>Сибирская</w:t>
      </w:r>
      <w:proofErr w:type="gramEnd"/>
      <w:r w:rsidRPr="000E2B7A">
        <w:rPr>
          <w:b/>
          <w:sz w:val="22"/>
          <w:szCs w:val="22"/>
        </w:rPr>
        <w:t>, д.1</w:t>
      </w:r>
      <w:r w:rsidR="00D17330">
        <w:rPr>
          <w:b/>
          <w:sz w:val="22"/>
          <w:szCs w:val="22"/>
        </w:rPr>
        <w:t>30 В</w:t>
      </w:r>
      <w:r w:rsidRPr="000E2B7A">
        <w:rPr>
          <w:b/>
          <w:sz w:val="22"/>
          <w:szCs w:val="22"/>
        </w:rPr>
        <w:t>.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BD6308">
        <w:rPr>
          <w:sz w:val="22"/>
          <w:szCs w:val="22"/>
        </w:rPr>
        <w:t>, расположенным по адрес</w:t>
      </w:r>
      <w:r w:rsidR="000E2B7A">
        <w:rPr>
          <w:sz w:val="22"/>
          <w:szCs w:val="22"/>
        </w:rPr>
        <w:t>у</w:t>
      </w:r>
      <w:r w:rsidR="00BD6308">
        <w:rPr>
          <w:sz w:val="22"/>
          <w:szCs w:val="22"/>
        </w:rPr>
        <w:t>: г. Глазов,</w:t>
      </w:r>
      <w:r w:rsidR="00300385">
        <w:rPr>
          <w:sz w:val="22"/>
          <w:szCs w:val="22"/>
        </w:rPr>
        <w:t xml:space="preserve"> ул</w:t>
      </w:r>
      <w:proofErr w:type="gramStart"/>
      <w:r w:rsidR="00300385">
        <w:rPr>
          <w:sz w:val="22"/>
          <w:szCs w:val="22"/>
        </w:rPr>
        <w:t>.</w:t>
      </w:r>
      <w:r w:rsidR="00107ECE">
        <w:rPr>
          <w:sz w:val="22"/>
          <w:szCs w:val="22"/>
        </w:rPr>
        <w:t>С</w:t>
      </w:r>
      <w:proofErr w:type="gramEnd"/>
      <w:r w:rsidR="00107ECE">
        <w:rPr>
          <w:sz w:val="22"/>
          <w:szCs w:val="22"/>
        </w:rPr>
        <w:t>ибирская</w:t>
      </w:r>
      <w:r w:rsidR="00300385">
        <w:rPr>
          <w:sz w:val="22"/>
          <w:szCs w:val="22"/>
        </w:rPr>
        <w:t>, д.1</w:t>
      </w:r>
      <w:r w:rsidR="00D17330">
        <w:rPr>
          <w:sz w:val="22"/>
          <w:szCs w:val="22"/>
        </w:rPr>
        <w:t>30 В</w:t>
      </w:r>
      <w:r w:rsidR="00BD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C31B81" w:rsidRDefault="00D72D59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>к</w:t>
      </w:r>
      <w:r w:rsidR="00BD6308" w:rsidRPr="00FC1854">
        <w:rPr>
          <w:sz w:val="22"/>
          <w:szCs w:val="22"/>
        </w:rPr>
        <w:t xml:space="preserve">онкурс проводится на основании </w:t>
      </w:r>
      <w:proofErr w:type="gramStart"/>
      <w:r w:rsidR="00BD6308" w:rsidRPr="00FC1854">
        <w:rPr>
          <w:sz w:val="22"/>
          <w:szCs w:val="22"/>
        </w:rPr>
        <w:t>ч</w:t>
      </w:r>
      <w:proofErr w:type="gramEnd"/>
      <w:r w:rsidR="00BD6308"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 w:rsidR="00C31B81">
        <w:rPr>
          <w:sz w:val="22"/>
          <w:szCs w:val="22"/>
        </w:rPr>
        <w:t>:</w:t>
      </w:r>
    </w:p>
    <w:p w:rsidR="00C31B81" w:rsidRDefault="00C31B81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F1BF0">
        <w:rPr>
          <w:sz w:val="22"/>
          <w:szCs w:val="22"/>
        </w:rPr>
        <w:t>многоквартирный дом №</w:t>
      </w:r>
      <w:r w:rsidR="00D17330">
        <w:rPr>
          <w:sz w:val="22"/>
          <w:szCs w:val="22"/>
        </w:rPr>
        <w:t>130 В</w:t>
      </w:r>
      <w:r w:rsidR="000F1BF0">
        <w:rPr>
          <w:sz w:val="22"/>
          <w:szCs w:val="22"/>
        </w:rPr>
        <w:t xml:space="preserve"> по </w:t>
      </w:r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</w:t>
      </w:r>
      <w:r w:rsidR="00107ECE">
        <w:rPr>
          <w:sz w:val="22"/>
          <w:szCs w:val="22"/>
        </w:rPr>
        <w:t>С</w:t>
      </w:r>
      <w:proofErr w:type="gramEnd"/>
      <w:r w:rsidR="00107ECE">
        <w:rPr>
          <w:sz w:val="22"/>
          <w:szCs w:val="22"/>
        </w:rPr>
        <w:t>ибирской</w:t>
      </w:r>
      <w:r w:rsidR="007E6A47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DF68AC">
        <w:rPr>
          <w:sz w:val="22"/>
          <w:szCs w:val="22"/>
        </w:rPr>
        <w:t xml:space="preserve">от </w:t>
      </w:r>
      <w:r w:rsidR="00DF68AC" w:rsidRPr="00DF68AC">
        <w:rPr>
          <w:sz w:val="22"/>
          <w:szCs w:val="22"/>
        </w:rPr>
        <w:t>19.12</w:t>
      </w:r>
      <w:r w:rsidR="000E2B7A" w:rsidRPr="00DF68AC">
        <w:rPr>
          <w:sz w:val="22"/>
          <w:szCs w:val="22"/>
        </w:rPr>
        <w:t>.2017</w:t>
      </w:r>
      <w:r w:rsidRPr="00DF68AC">
        <w:rPr>
          <w:sz w:val="22"/>
          <w:szCs w:val="22"/>
        </w:rPr>
        <w:t xml:space="preserve"> года №18-302-</w:t>
      </w:r>
      <w:r w:rsidR="000E2B7A" w:rsidRPr="00DF68AC">
        <w:rPr>
          <w:sz w:val="22"/>
          <w:szCs w:val="22"/>
        </w:rPr>
        <w:t>0</w:t>
      </w:r>
      <w:r w:rsidR="00DF68AC" w:rsidRPr="00DF68AC">
        <w:rPr>
          <w:sz w:val="22"/>
          <w:szCs w:val="22"/>
        </w:rPr>
        <w:t>21</w:t>
      </w:r>
      <w:r w:rsidR="000E2B7A" w:rsidRPr="00DF68AC">
        <w:rPr>
          <w:sz w:val="22"/>
          <w:szCs w:val="22"/>
        </w:rPr>
        <w:t>-2017</w:t>
      </w:r>
      <w:r w:rsidRPr="00DF68AC">
        <w:rPr>
          <w:sz w:val="22"/>
          <w:szCs w:val="22"/>
        </w:rPr>
        <w:t>.</w:t>
      </w:r>
    </w:p>
    <w:p w:rsidR="004144A7" w:rsidRPr="00BD6308" w:rsidRDefault="00BD6308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EB7748">
        <w:rPr>
          <w:sz w:val="22"/>
          <w:szCs w:val="22"/>
        </w:rPr>
        <w:t xml:space="preserve">еститель </w:t>
      </w:r>
      <w:r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</w:t>
      </w:r>
      <w:r w:rsidR="00EB7748">
        <w:rPr>
          <w:sz w:val="22"/>
          <w:szCs w:val="22"/>
        </w:rPr>
        <w:t>, наделенного правами юридического лица,</w:t>
      </w:r>
      <w:r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</w:t>
      </w:r>
      <w:proofErr w:type="gramEnd"/>
      <w:r>
        <w:rPr>
          <w:sz w:val="22"/>
          <w:szCs w:val="22"/>
        </w:rPr>
        <w:t>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DA31F7">
        <w:rPr>
          <w:sz w:val="22"/>
          <w:szCs w:val="22"/>
        </w:rPr>
        <w:t>Сибирская</w:t>
      </w:r>
      <w:proofErr w:type="gramEnd"/>
      <w:r w:rsidR="00DA31F7">
        <w:rPr>
          <w:sz w:val="22"/>
          <w:szCs w:val="22"/>
        </w:rPr>
        <w:t>, д.130</w:t>
      </w:r>
      <w:r w:rsidR="00EB7748">
        <w:rPr>
          <w:sz w:val="22"/>
          <w:szCs w:val="22"/>
        </w:rPr>
        <w:t xml:space="preserve"> </w:t>
      </w:r>
      <w:r w:rsidR="00DA31F7">
        <w:rPr>
          <w:sz w:val="22"/>
          <w:szCs w:val="22"/>
        </w:rPr>
        <w:t>В</w:t>
      </w:r>
      <w:r w:rsidR="000E2B7A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107ECE" w:rsidRDefault="00107ECE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DF68AC" w:rsidRPr="002E5E95" w:rsidTr="00D01383">
        <w:tc>
          <w:tcPr>
            <w:tcW w:w="534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130 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935,40</w:t>
            </w:r>
          </w:p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 xml:space="preserve">высотой более                 2х этажей, </w:t>
            </w:r>
            <w:proofErr w:type="spellStart"/>
            <w:proofErr w:type="gramStart"/>
            <w:r w:rsidRPr="00D01383">
              <w:rPr>
                <w:sz w:val="16"/>
                <w:szCs w:val="16"/>
              </w:rPr>
              <w:t>благо-устроенный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182 290,75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26 758,02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6 518,40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8AC" w:rsidRPr="00D01383" w:rsidRDefault="00DF68AC" w:rsidP="00D01383">
            <w:pPr>
              <w:jc w:val="center"/>
              <w:rPr>
                <w:sz w:val="16"/>
                <w:szCs w:val="16"/>
              </w:rPr>
            </w:pPr>
            <w:r w:rsidRPr="00D01383">
              <w:rPr>
                <w:sz w:val="16"/>
                <w:szCs w:val="16"/>
              </w:rPr>
              <w:t>9 114,54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>. Перечень коммунальных услуг</w:t>
      </w:r>
      <w:r w:rsidR="009B5BE6">
        <w:rPr>
          <w:sz w:val="22"/>
          <w:szCs w:val="22"/>
        </w:rPr>
        <w:t>: холодное водоснабжение</w:t>
      </w:r>
      <w:r w:rsidR="00D72D59">
        <w:rPr>
          <w:sz w:val="22"/>
          <w:szCs w:val="22"/>
        </w:rPr>
        <w:t>, водоотведение,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9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1D079F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 xml:space="preserve">электронного документа на основании заявления любого заинтересованного лица, поданного в письменной форме, в том числе </w:t>
      </w:r>
      <w:r w:rsidRPr="001D079F">
        <w:rPr>
          <w:sz w:val="22"/>
          <w:szCs w:val="22"/>
        </w:rPr>
        <w:t>в форме электронного документа, в течение двух рабочих дней со дня получения соответствующего заявления</w:t>
      </w:r>
      <w:r w:rsidR="00D66AED" w:rsidRPr="001D079F">
        <w:rPr>
          <w:bCs/>
          <w:sz w:val="22"/>
          <w:szCs w:val="22"/>
        </w:rPr>
        <w:t xml:space="preserve"> с </w:t>
      </w:r>
      <w:r w:rsidR="006416BA" w:rsidRPr="001D079F">
        <w:rPr>
          <w:bCs/>
          <w:sz w:val="22"/>
          <w:szCs w:val="22"/>
        </w:rPr>
        <w:t xml:space="preserve"> </w:t>
      </w:r>
      <w:r w:rsidR="00DF68AC">
        <w:rPr>
          <w:bCs/>
          <w:sz w:val="22"/>
          <w:szCs w:val="22"/>
        </w:rPr>
        <w:t>21</w:t>
      </w:r>
      <w:r w:rsidR="001D079F">
        <w:rPr>
          <w:bCs/>
          <w:sz w:val="22"/>
          <w:szCs w:val="22"/>
        </w:rPr>
        <w:t>.12</w:t>
      </w:r>
      <w:r w:rsidR="00D42562" w:rsidRPr="001D079F">
        <w:rPr>
          <w:bCs/>
          <w:sz w:val="22"/>
          <w:szCs w:val="22"/>
        </w:rPr>
        <w:t>.201</w:t>
      </w:r>
      <w:r w:rsidR="00C20A04" w:rsidRPr="001D079F">
        <w:rPr>
          <w:bCs/>
          <w:sz w:val="22"/>
          <w:szCs w:val="22"/>
        </w:rPr>
        <w:t>7</w:t>
      </w:r>
      <w:r w:rsidR="00D42562" w:rsidRPr="001D079F">
        <w:rPr>
          <w:bCs/>
          <w:sz w:val="22"/>
          <w:szCs w:val="22"/>
        </w:rPr>
        <w:t xml:space="preserve"> </w:t>
      </w:r>
      <w:r w:rsidRPr="001D079F">
        <w:rPr>
          <w:bCs/>
          <w:sz w:val="22"/>
          <w:szCs w:val="22"/>
        </w:rPr>
        <w:t xml:space="preserve">г., в рабочие дни с 8-00 ч. до 17-00 ч., </w:t>
      </w:r>
      <w:r w:rsidRPr="001D079F">
        <w:rPr>
          <w:sz w:val="22"/>
          <w:szCs w:val="22"/>
        </w:rPr>
        <w:t xml:space="preserve">обед с 12-00 ч. до 13-00 ч. </w:t>
      </w:r>
      <w:r w:rsidRPr="001D079F">
        <w:rPr>
          <w:bCs/>
          <w:sz w:val="22"/>
          <w:szCs w:val="22"/>
        </w:rPr>
        <w:t>(время местное), по</w:t>
      </w:r>
      <w:proofErr w:type="gramEnd"/>
      <w:r w:rsidRPr="001D079F">
        <w:rPr>
          <w:bCs/>
          <w:sz w:val="22"/>
          <w:szCs w:val="22"/>
        </w:rPr>
        <w:t xml:space="preserve"> адресу: </w:t>
      </w:r>
      <w:proofErr w:type="gramStart"/>
      <w:r w:rsidRPr="001D079F">
        <w:rPr>
          <w:bCs/>
          <w:sz w:val="22"/>
          <w:szCs w:val="22"/>
        </w:rPr>
        <w:t>г</w:t>
      </w:r>
      <w:proofErr w:type="gramEnd"/>
      <w:r w:rsidRPr="001D079F">
        <w:rPr>
          <w:bCs/>
          <w:sz w:val="22"/>
          <w:szCs w:val="22"/>
        </w:rPr>
        <w:t>. Глазов, УР, ул. Динамо, 6, кабинет № 121, электронный адрес:</w:t>
      </w:r>
      <w:r w:rsidRPr="001D079F">
        <w:rPr>
          <w:sz w:val="22"/>
          <w:szCs w:val="22"/>
        </w:rPr>
        <w:t xml:space="preserve"> </w:t>
      </w:r>
      <w:proofErr w:type="spellStart"/>
      <w:r w:rsidRPr="001D079F">
        <w:rPr>
          <w:sz w:val="22"/>
          <w:szCs w:val="22"/>
        </w:rPr>
        <w:t>zhkh@glazov-gov.ru</w:t>
      </w:r>
      <w:proofErr w:type="spellEnd"/>
      <w:r w:rsidRPr="001D079F">
        <w:rPr>
          <w:sz w:val="22"/>
          <w:szCs w:val="22"/>
        </w:rPr>
        <w:t>.</w:t>
      </w:r>
    </w:p>
    <w:p w:rsidR="004144A7" w:rsidRPr="001D079F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D079F">
        <w:rPr>
          <w:rFonts w:ascii="Times New Roman" w:hAnsi="Times New Roman" w:cs="Times New Roman"/>
          <w:sz w:val="22"/>
          <w:szCs w:val="22"/>
        </w:rPr>
        <w:tab/>
      </w:r>
      <w:r w:rsidR="009E471F" w:rsidRPr="001D079F">
        <w:rPr>
          <w:rFonts w:ascii="Times New Roman" w:hAnsi="Times New Roman" w:cs="Times New Roman"/>
          <w:sz w:val="22"/>
          <w:szCs w:val="22"/>
        </w:rPr>
        <w:t>9</w:t>
      </w:r>
      <w:r w:rsidRPr="001D079F">
        <w:rPr>
          <w:rFonts w:ascii="Times New Roman" w:hAnsi="Times New Roman" w:cs="Times New Roman"/>
          <w:sz w:val="22"/>
          <w:szCs w:val="22"/>
        </w:rPr>
        <w:t xml:space="preserve">. Заявки на участие в конкурсе подаются секретарю конкурсной комиссии по адресу: 427620, Удмуртская Республика, </w:t>
      </w:r>
      <w:proofErr w:type="gramStart"/>
      <w:r w:rsidRPr="001D079F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1D079F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1D079F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1D079F">
        <w:rPr>
          <w:rFonts w:ascii="Times New Roman" w:hAnsi="Times New Roman" w:cs="Times New Roman"/>
          <w:sz w:val="22"/>
          <w:szCs w:val="22"/>
        </w:rPr>
        <w:t>. № 121</w:t>
      </w:r>
      <w:r w:rsidR="00D66AED" w:rsidRPr="001D079F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1D079F">
        <w:rPr>
          <w:rFonts w:ascii="Times New Roman" w:hAnsi="Times New Roman" w:cs="Times New Roman"/>
          <w:sz w:val="22"/>
          <w:szCs w:val="22"/>
        </w:rPr>
        <w:t xml:space="preserve"> </w:t>
      </w:r>
      <w:r w:rsidR="00DF68AC">
        <w:rPr>
          <w:rFonts w:ascii="Times New Roman" w:hAnsi="Times New Roman" w:cs="Times New Roman"/>
          <w:sz w:val="22"/>
          <w:szCs w:val="22"/>
        </w:rPr>
        <w:t>21</w:t>
      </w:r>
      <w:r w:rsidR="001D079F">
        <w:rPr>
          <w:rFonts w:ascii="Times New Roman" w:hAnsi="Times New Roman" w:cs="Times New Roman"/>
          <w:sz w:val="22"/>
          <w:szCs w:val="22"/>
        </w:rPr>
        <w:t>.1</w:t>
      </w:r>
      <w:r w:rsidR="00D42562" w:rsidRPr="001D079F">
        <w:rPr>
          <w:rFonts w:ascii="Times New Roman" w:hAnsi="Times New Roman" w:cs="Times New Roman"/>
          <w:sz w:val="22"/>
          <w:szCs w:val="22"/>
        </w:rPr>
        <w:t>2</w:t>
      </w:r>
      <w:r w:rsidR="0060199E">
        <w:rPr>
          <w:rFonts w:ascii="Times New Roman" w:hAnsi="Times New Roman" w:cs="Times New Roman"/>
          <w:sz w:val="22"/>
          <w:szCs w:val="22"/>
        </w:rPr>
        <w:t>.2</w:t>
      </w:r>
      <w:r w:rsidR="00D42562" w:rsidRPr="001D079F">
        <w:rPr>
          <w:rFonts w:ascii="Times New Roman" w:hAnsi="Times New Roman" w:cs="Times New Roman"/>
          <w:sz w:val="22"/>
          <w:szCs w:val="22"/>
        </w:rPr>
        <w:t>01</w:t>
      </w:r>
      <w:r w:rsidR="00C20A04" w:rsidRPr="001D079F">
        <w:rPr>
          <w:rFonts w:ascii="Times New Roman" w:hAnsi="Times New Roman" w:cs="Times New Roman"/>
          <w:sz w:val="22"/>
          <w:szCs w:val="22"/>
        </w:rPr>
        <w:t>7</w:t>
      </w:r>
      <w:r w:rsidR="00D42562" w:rsidRPr="001D079F">
        <w:rPr>
          <w:rFonts w:ascii="Times New Roman" w:hAnsi="Times New Roman" w:cs="Times New Roman"/>
          <w:sz w:val="22"/>
          <w:szCs w:val="22"/>
        </w:rPr>
        <w:t xml:space="preserve"> </w:t>
      </w:r>
      <w:r w:rsidRPr="001D079F">
        <w:rPr>
          <w:rFonts w:ascii="Times New Roman" w:hAnsi="Times New Roman" w:cs="Times New Roman"/>
          <w:sz w:val="22"/>
          <w:szCs w:val="22"/>
        </w:rPr>
        <w:t xml:space="preserve">г. в </w:t>
      </w:r>
      <w:r w:rsidRPr="001D079F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1D079F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1D079F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1D079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D079F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1D079F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DF68AC">
        <w:rPr>
          <w:rFonts w:ascii="Times New Roman" w:hAnsi="Times New Roman" w:cs="Times New Roman"/>
          <w:bCs/>
          <w:sz w:val="22"/>
          <w:szCs w:val="22"/>
        </w:rPr>
        <w:t>19</w:t>
      </w:r>
      <w:r w:rsidR="0060199E">
        <w:rPr>
          <w:rFonts w:ascii="Times New Roman" w:hAnsi="Times New Roman" w:cs="Times New Roman"/>
          <w:bCs/>
          <w:sz w:val="22"/>
          <w:szCs w:val="22"/>
        </w:rPr>
        <w:t>.01</w:t>
      </w:r>
      <w:r w:rsidR="00CD7563" w:rsidRPr="001D079F">
        <w:rPr>
          <w:rFonts w:ascii="Times New Roman" w:hAnsi="Times New Roman" w:cs="Times New Roman"/>
          <w:bCs/>
          <w:sz w:val="22"/>
          <w:szCs w:val="22"/>
        </w:rPr>
        <w:t>.201</w:t>
      </w:r>
      <w:r w:rsidR="0060199E">
        <w:rPr>
          <w:rFonts w:ascii="Times New Roman" w:hAnsi="Times New Roman" w:cs="Times New Roman"/>
          <w:bCs/>
          <w:sz w:val="22"/>
          <w:szCs w:val="22"/>
        </w:rPr>
        <w:t>8</w:t>
      </w:r>
      <w:r w:rsidR="00CD7563" w:rsidRPr="001D079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D079F">
        <w:rPr>
          <w:rFonts w:ascii="Times New Roman" w:hAnsi="Times New Roman" w:cs="Times New Roman"/>
          <w:bCs/>
          <w:sz w:val="22"/>
          <w:szCs w:val="22"/>
        </w:rPr>
        <w:t>г.</w:t>
      </w:r>
    </w:p>
    <w:p w:rsidR="004144A7" w:rsidRPr="001D079F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D079F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1D079F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1D079F">
        <w:rPr>
          <w:rFonts w:ascii="Times New Roman" w:hAnsi="Times New Roman" w:cs="Times New Roman"/>
          <w:sz w:val="22"/>
          <w:szCs w:val="22"/>
        </w:rPr>
        <w:t xml:space="preserve"> в 11-00 ч. (время местное)  </w:t>
      </w:r>
      <w:r w:rsidR="00DF68AC">
        <w:rPr>
          <w:rFonts w:ascii="Times New Roman" w:hAnsi="Times New Roman" w:cs="Times New Roman"/>
          <w:sz w:val="22"/>
          <w:szCs w:val="22"/>
        </w:rPr>
        <w:t>19</w:t>
      </w:r>
      <w:r w:rsidR="0060199E">
        <w:rPr>
          <w:rFonts w:ascii="Times New Roman" w:hAnsi="Times New Roman" w:cs="Times New Roman"/>
          <w:sz w:val="22"/>
          <w:szCs w:val="22"/>
        </w:rPr>
        <w:t>.01.</w:t>
      </w:r>
      <w:r w:rsidR="00CD7563" w:rsidRPr="001D079F">
        <w:rPr>
          <w:rFonts w:ascii="Times New Roman" w:hAnsi="Times New Roman" w:cs="Times New Roman"/>
          <w:sz w:val="22"/>
          <w:szCs w:val="22"/>
        </w:rPr>
        <w:t>201</w:t>
      </w:r>
      <w:r w:rsidR="0060199E">
        <w:rPr>
          <w:rFonts w:ascii="Times New Roman" w:hAnsi="Times New Roman" w:cs="Times New Roman"/>
          <w:sz w:val="22"/>
          <w:szCs w:val="22"/>
        </w:rPr>
        <w:t>8</w:t>
      </w:r>
      <w:r w:rsidR="00CD7563" w:rsidRPr="001D079F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1D079F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1D079F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1D079F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1D079F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1D079F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1D079F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DF68AC">
        <w:rPr>
          <w:rFonts w:ascii="Times New Roman" w:hAnsi="Times New Roman" w:cs="Times New Roman"/>
          <w:sz w:val="22"/>
          <w:szCs w:val="22"/>
        </w:rPr>
        <w:t>29</w:t>
      </w:r>
      <w:r w:rsidR="0060199E">
        <w:rPr>
          <w:rFonts w:ascii="Times New Roman" w:hAnsi="Times New Roman" w:cs="Times New Roman"/>
          <w:sz w:val="22"/>
          <w:szCs w:val="22"/>
        </w:rPr>
        <w:t>.01.</w:t>
      </w:r>
      <w:r w:rsidR="00CD7563" w:rsidRPr="001D079F">
        <w:rPr>
          <w:rFonts w:ascii="Times New Roman" w:hAnsi="Times New Roman" w:cs="Times New Roman"/>
          <w:sz w:val="22"/>
          <w:szCs w:val="22"/>
        </w:rPr>
        <w:t>201</w:t>
      </w:r>
      <w:r w:rsidR="0060199E">
        <w:rPr>
          <w:rFonts w:ascii="Times New Roman" w:hAnsi="Times New Roman" w:cs="Times New Roman"/>
          <w:sz w:val="22"/>
          <w:szCs w:val="22"/>
        </w:rPr>
        <w:t>8</w:t>
      </w:r>
      <w:r w:rsidR="004144A7" w:rsidRPr="001D079F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1D079F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1D079F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D079F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1D079F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1D079F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60199E">
        <w:rPr>
          <w:rFonts w:ascii="Times New Roman" w:hAnsi="Times New Roman" w:cs="Times New Roman"/>
          <w:sz w:val="22"/>
          <w:szCs w:val="22"/>
        </w:rPr>
        <w:t>30.01.</w:t>
      </w:r>
      <w:r w:rsidR="00CD7563" w:rsidRPr="001D079F">
        <w:rPr>
          <w:rFonts w:ascii="Times New Roman" w:hAnsi="Times New Roman" w:cs="Times New Roman"/>
          <w:sz w:val="22"/>
          <w:szCs w:val="22"/>
        </w:rPr>
        <w:t>201</w:t>
      </w:r>
      <w:r w:rsidR="0060199E">
        <w:rPr>
          <w:rFonts w:ascii="Times New Roman" w:hAnsi="Times New Roman" w:cs="Times New Roman"/>
          <w:sz w:val="22"/>
          <w:szCs w:val="22"/>
        </w:rPr>
        <w:t>8</w:t>
      </w:r>
      <w:r w:rsidR="004144A7" w:rsidRPr="001D079F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1D079F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1D079F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1D079F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0D446D">
        <w:rPr>
          <w:b/>
          <w:sz w:val="22"/>
          <w:szCs w:val="22"/>
        </w:rPr>
        <w:t>Сибирская</w:t>
      </w:r>
      <w:proofErr w:type="gramEnd"/>
      <w:r w:rsidR="00A519BD" w:rsidRPr="00A519BD">
        <w:rPr>
          <w:b/>
          <w:sz w:val="22"/>
          <w:szCs w:val="22"/>
        </w:rPr>
        <w:t>, д.1</w:t>
      </w:r>
      <w:r w:rsidR="00D17330">
        <w:rPr>
          <w:b/>
          <w:sz w:val="22"/>
          <w:szCs w:val="22"/>
        </w:rPr>
        <w:t>30 В</w:t>
      </w:r>
      <w:r w:rsidR="00A519BD" w:rsidRPr="00A519BD">
        <w:rPr>
          <w:b/>
          <w:sz w:val="22"/>
          <w:szCs w:val="22"/>
        </w:rPr>
        <w:t>.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C31B81" w:rsidRPr="00C31B81">
        <w:rPr>
          <w:rFonts w:ascii="Times New Roman" w:hAnsi="Times New Roman" w:cs="Times New Roman"/>
          <w:sz w:val="22"/>
          <w:szCs w:val="22"/>
        </w:rPr>
        <w:t>, распол</w:t>
      </w:r>
      <w:r w:rsidR="00A519BD">
        <w:rPr>
          <w:rFonts w:ascii="Times New Roman" w:hAnsi="Times New Roman" w:cs="Times New Roman"/>
          <w:sz w:val="22"/>
          <w:szCs w:val="22"/>
        </w:rPr>
        <w:t>оженным по адресу: г. Глазов</w:t>
      </w:r>
      <w:r w:rsidR="00C31B81" w:rsidRPr="00C31B81">
        <w:rPr>
          <w:rFonts w:ascii="Times New Roman" w:hAnsi="Times New Roman" w:cs="Times New Roman"/>
          <w:sz w:val="22"/>
          <w:szCs w:val="22"/>
        </w:rPr>
        <w:t>, ул</w:t>
      </w:r>
      <w:proofErr w:type="gramStart"/>
      <w:r w:rsidR="00C31B81" w:rsidRPr="00C31B81">
        <w:rPr>
          <w:rFonts w:ascii="Times New Roman" w:hAnsi="Times New Roman" w:cs="Times New Roman"/>
          <w:sz w:val="22"/>
          <w:szCs w:val="22"/>
        </w:rPr>
        <w:t>.</w:t>
      </w:r>
      <w:r w:rsidR="000D446D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="000D446D">
        <w:rPr>
          <w:rFonts w:ascii="Times New Roman" w:hAnsi="Times New Roman" w:cs="Times New Roman"/>
          <w:sz w:val="22"/>
          <w:szCs w:val="22"/>
        </w:rPr>
        <w:t>ибирская</w:t>
      </w:r>
      <w:r w:rsidR="00C31B81" w:rsidRPr="00C31B81">
        <w:rPr>
          <w:rFonts w:ascii="Times New Roman" w:hAnsi="Times New Roman" w:cs="Times New Roman"/>
          <w:sz w:val="22"/>
          <w:szCs w:val="22"/>
        </w:rPr>
        <w:t>, д.1</w:t>
      </w:r>
      <w:r w:rsidR="00D17330">
        <w:rPr>
          <w:rFonts w:ascii="Times New Roman" w:hAnsi="Times New Roman" w:cs="Times New Roman"/>
          <w:sz w:val="22"/>
          <w:szCs w:val="22"/>
        </w:rPr>
        <w:t>30 В</w:t>
      </w:r>
      <w:r w:rsidR="00C31B81" w:rsidRPr="00C31B81">
        <w:rPr>
          <w:rFonts w:ascii="Times New Roman" w:hAnsi="Times New Roman" w:cs="Times New Roman"/>
          <w:sz w:val="22"/>
          <w:szCs w:val="22"/>
        </w:rPr>
        <w:t>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</w:t>
      </w:r>
      <w:r w:rsidR="00D17330">
        <w:rPr>
          <w:rFonts w:ascii="Times New Roman" w:hAnsi="Times New Roman" w:cs="Times New Roman"/>
          <w:sz w:val="22"/>
          <w:szCs w:val="22"/>
        </w:rPr>
        <w:t xml:space="preserve"> в соответствии с п.2.4.</w:t>
      </w:r>
      <w:r w:rsidR="00C91FBD" w:rsidRPr="00D17330">
        <w:rPr>
          <w:rFonts w:ascii="Times New Roman" w:hAnsi="Times New Roman" w:cs="Times New Roman"/>
          <w:sz w:val="22"/>
          <w:szCs w:val="22"/>
        </w:rPr>
        <w:t>2</w:t>
      </w:r>
      <w:r w:rsidR="00D17330"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</w:t>
      </w:r>
      <w:r w:rsidRPr="006C20C0">
        <w:rPr>
          <w:rFonts w:ascii="Times New Roman" w:hAnsi="Times New Roman" w:cs="Times New Roman"/>
          <w:sz w:val="22"/>
          <w:szCs w:val="22"/>
        </w:rPr>
        <w:lastRenderedPageBreak/>
        <w:t>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DF68AC">
        <w:rPr>
          <w:sz w:val="22"/>
          <w:szCs w:val="22"/>
        </w:rPr>
        <w:t>19</w:t>
      </w:r>
      <w:r w:rsidR="0060199E">
        <w:rPr>
          <w:sz w:val="22"/>
          <w:szCs w:val="22"/>
        </w:rPr>
        <w:t>.01.</w:t>
      </w:r>
      <w:r w:rsidR="002B4C7E" w:rsidRPr="00C20A04">
        <w:rPr>
          <w:sz w:val="22"/>
          <w:szCs w:val="22"/>
        </w:rPr>
        <w:t>201</w:t>
      </w:r>
      <w:r w:rsidR="0060199E">
        <w:rPr>
          <w:sz w:val="22"/>
          <w:szCs w:val="22"/>
        </w:rPr>
        <w:t>8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DF68AC">
        <w:rPr>
          <w:rFonts w:ascii="Times New Roman" w:hAnsi="Times New Roman" w:cs="Times New Roman"/>
          <w:sz w:val="22"/>
          <w:szCs w:val="22"/>
        </w:rPr>
        <w:t>21</w:t>
      </w:r>
      <w:r w:rsidR="0060199E">
        <w:rPr>
          <w:rFonts w:ascii="Times New Roman" w:hAnsi="Times New Roman" w:cs="Times New Roman"/>
          <w:sz w:val="22"/>
          <w:szCs w:val="22"/>
        </w:rPr>
        <w:t>.12</w:t>
      </w:r>
      <w:r w:rsidR="00856EC4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DF68AC">
        <w:rPr>
          <w:rFonts w:ascii="Times New Roman" w:hAnsi="Times New Roman" w:cs="Times New Roman"/>
          <w:bCs/>
          <w:sz w:val="22"/>
          <w:szCs w:val="22"/>
        </w:rPr>
        <w:t>19</w:t>
      </w:r>
      <w:r w:rsidR="0060199E">
        <w:rPr>
          <w:rFonts w:ascii="Times New Roman" w:hAnsi="Times New Roman" w:cs="Times New Roman"/>
          <w:bCs/>
          <w:sz w:val="22"/>
          <w:szCs w:val="22"/>
        </w:rPr>
        <w:t>.01.</w:t>
      </w:r>
      <w:r w:rsidR="00856EC4" w:rsidRPr="00C20A04">
        <w:rPr>
          <w:rFonts w:ascii="Times New Roman" w:hAnsi="Times New Roman" w:cs="Times New Roman"/>
          <w:bCs/>
          <w:sz w:val="22"/>
          <w:szCs w:val="22"/>
        </w:rPr>
        <w:t>201</w:t>
      </w:r>
      <w:r w:rsidR="0060199E">
        <w:rPr>
          <w:rFonts w:ascii="Times New Roman" w:hAnsi="Times New Roman" w:cs="Times New Roman"/>
          <w:bCs/>
          <w:sz w:val="22"/>
          <w:szCs w:val="22"/>
        </w:rPr>
        <w:t>8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0D446D">
        <w:rPr>
          <w:b/>
          <w:sz w:val="22"/>
          <w:szCs w:val="22"/>
        </w:rPr>
        <w:t>Сибирская</w:t>
      </w:r>
      <w:proofErr w:type="gramEnd"/>
      <w:r w:rsidR="006168F2" w:rsidRPr="006168F2">
        <w:rPr>
          <w:b/>
          <w:sz w:val="22"/>
          <w:szCs w:val="22"/>
        </w:rPr>
        <w:t>, д.1</w:t>
      </w:r>
      <w:r w:rsidR="0060199E">
        <w:rPr>
          <w:b/>
          <w:sz w:val="22"/>
          <w:szCs w:val="22"/>
        </w:rPr>
        <w:t>30 В</w:t>
      </w:r>
      <w:r w:rsidR="006168F2" w:rsidRPr="006168F2">
        <w:rPr>
          <w:b/>
          <w:sz w:val="22"/>
          <w:szCs w:val="22"/>
        </w:rPr>
        <w:t>.</w:t>
      </w:r>
      <w:r w:rsidRPr="006168F2">
        <w:rPr>
          <w:b/>
          <w:sz w:val="22"/>
          <w:szCs w:val="22"/>
        </w:rPr>
        <w:t xml:space="preserve"> 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>по адресу: г</w:t>
            </w:r>
            <w:proofErr w:type="gramStart"/>
            <w:r w:rsidR="006168F2">
              <w:rPr>
                <w:sz w:val="22"/>
                <w:szCs w:val="22"/>
              </w:rPr>
              <w:t>.Г</w:t>
            </w:r>
            <w:proofErr w:type="gramEnd"/>
            <w:r w:rsidR="006168F2">
              <w:rPr>
                <w:sz w:val="22"/>
                <w:szCs w:val="22"/>
              </w:rPr>
              <w:t>лазов, ул.</w:t>
            </w:r>
            <w:r w:rsidR="0060199E">
              <w:rPr>
                <w:sz w:val="22"/>
                <w:szCs w:val="22"/>
              </w:rPr>
              <w:t>Сибирская, д.130 В</w:t>
            </w:r>
            <w:r w:rsidR="006168F2">
              <w:rPr>
                <w:sz w:val="22"/>
                <w:szCs w:val="22"/>
              </w:rPr>
              <w:t>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EB7748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EB7748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D446D">
              <w:rPr>
                <w:sz w:val="22"/>
                <w:szCs w:val="22"/>
              </w:rPr>
              <w:t>, наделенного правами юридического лица</w:t>
            </w:r>
            <w:r w:rsidR="00EB774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 xml:space="preserve">по отбору управляющей организации для управления многоквартирным домом, расположенным по адресу: г. Глазов, ул. </w:t>
            </w:r>
            <w:proofErr w:type="gramStart"/>
            <w:r w:rsidR="000D446D">
              <w:rPr>
                <w:sz w:val="22"/>
                <w:szCs w:val="22"/>
              </w:rPr>
              <w:t>Сибирская</w:t>
            </w:r>
            <w:proofErr w:type="gramEnd"/>
            <w:r w:rsidR="000D446D">
              <w:rPr>
                <w:sz w:val="22"/>
                <w:szCs w:val="22"/>
              </w:rPr>
              <w:t xml:space="preserve">, д.130 </w:t>
            </w:r>
            <w:r w:rsidR="0060199E">
              <w:rPr>
                <w:sz w:val="22"/>
                <w:szCs w:val="22"/>
              </w:rPr>
              <w:t>В</w:t>
            </w:r>
            <w:r w:rsidR="006168F2" w:rsidRPr="006168F2">
              <w:rPr>
                <w:sz w:val="22"/>
                <w:szCs w:val="22"/>
              </w:rPr>
              <w:t>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60199E">
              <w:rPr>
                <w:sz w:val="22"/>
                <w:szCs w:val="22"/>
              </w:rPr>
              <w:t>2</w:t>
            </w:r>
            <w:r w:rsidR="00DF68AC">
              <w:rPr>
                <w:sz w:val="22"/>
                <w:szCs w:val="22"/>
              </w:rPr>
              <w:t>1</w:t>
            </w:r>
            <w:r w:rsidR="0060199E">
              <w:rPr>
                <w:sz w:val="22"/>
                <w:szCs w:val="22"/>
              </w:rPr>
              <w:t>.12.</w:t>
            </w:r>
            <w:r w:rsidR="00856EC4" w:rsidRPr="00961C7C">
              <w:rPr>
                <w:sz w:val="22"/>
                <w:szCs w:val="22"/>
              </w:rPr>
              <w:t>201</w:t>
            </w:r>
            <w:r w:rsidR="00961C7C" w:rsidRPr="00961C7C">
              <w:rPr>
                <w:sz w:val="22"/>
                <w:szCs w:val="22"/>
              </w:rPr>
              <w:t>7</w:t>
            </w:r>
            <w:r w:rsidR="004144A7" w:rsidRPr="003E786A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DF68AC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DF68AC">
              <w:rPr>
                <w:b/>
                <w:sz w:val="22"/>
                <w:szCs w:val="22"/>
              </w:rPr>
              <w:t>19</w:t>
            </w:r>
            <w:r w:rsidR="0060199E">
              <w:rPr>
                <w:b/>
                <w:sz w:val="22"/>
                <w:szCs w:val="22"/>
              </w:rPr>
              <w:t>.01.</w:t>
            </w:r>
            <w:r w:rsidR="00856EC4" w:rsidRPr="00961C7C">
              <w:rPr>
                <w:b/>
                <w:sz w:val="22"/>
                <w:szCs w:val="22"/>
              </w:rPr>
              <w:t>201</w:t>
            </w:r>
            <w:r w:rsidR="0060199E">
              <w:rPr>
                <w:b/>
                <w:sz w:val="22"/>
                <w:szCs w:val="22"/>
              </w:rPr>
              <w:t>8</w:t>
            </w:r>
            <w:r w:rsidRPr="00961C7C">
              <w:rPr>
                <w:b/>
                <w:sz w:val="22"/>
                <w:szCs w:val="22"/>
              </w:rPr>
              <w:t xml:space="preserve"> г. 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DF68AC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DF68AC">
              <w:rPr>
                <w:sz w:val="22"/>
                <w:szCs w:val="22"/>
              </w:rPr>
              <w:t>19</w:t>
            </w:r>
            <w:r w:rsidR="0060199E">
              <w:rPr>
                <w:sz w:val="22"/>
                <w:szCs w:val="22"/>
              </w:rPr>
              <w:t>.01.</w:t>
            </w:r>
            <w:r w:rsidR="007F3E5E" w:rsidRPr="00961C7C">
              <w:rPr>
                <w:sz w:val="22"/>
                <w:szCs w:val="22"/>
              </w:rPr>
              <w:t>201</w:t>
            </w:r>
            <w:r w:rsidR="0060199E">
              <w:rPr>
                <w:sz w:val="22"/>
                <w:szCs w:val="22"/>
              </w:rPr>
              <w:t>8</w:t>
            </w:r>
            <w:r w:rsidRPr="003E786A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60199E">
              <w:rPr>
                <w:sz w:val="22"/>
                <w:szCs w:val="22"/>
              </w:rPr>
              <w:t>2</w:t>
            </w:r>
            <w:r w:rsidR="00DF68AC">
              <w:rPr>
                <w:sz w:val="22"/>
                <w:szCs w:val="22"/>
              </w:rPr>
              <w:t>2</w:t>
            </w:r>
            <w:r w:rsidR="0060199E">
              <w:rPr>
                <w:sz w:val="22"/>
                <w:szCs w:val="22"/>
              </w:rPr>
              <w:t>.01.</w:t>
            </w:r>
            <w:r w:rsidR="007F3E5E" w:rsidRPr="00961C7C">
              <w:rPr>
                <w:sz w:val="22"/>
                <w:szCs w:val="22"/>
              </w:rPr>
              <w:t>201</w:t>
            </w:r>
            <w:r w:rsidR="0060199E">
              <w:rPr>
                <w:sz w:val="22"/>
                <w:szCs w:val="22"/>
              </w:rPr>
              <w:t>8</w:t>
            </w:r>
            <w:r w:rsidRPr="003E786A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DF68AC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 xml:space="preserve">15-00 (время местное) </w:t>
            </w:r>
            <w:r w:rsidR="00DF68AC">
              <w:rPr>
                <w:b/>
                <w:sz w:val="22"/>
                <w:szCs w:val="22"/>
              </w:rPr>
              <w:t>29</w:t>
            </w:r>
            <w:r w:rsidR="0060199E">
              <w:rPr>
                <w:b/>
                <w:sz w:val="22"/>
                <w:szCs w:val="22"/>
              </w:rPr>
              <w:t>.01.</w:t>
            </w:r>
            <w:r w:rsidR="007115C9" w:rsidRPr="00961C7C">
              <w:rPr>
                <w:b/>
                <w:sz w:val="22"/>
                <w:szCs w:val="22"/>
              </w:rPr>
              <w:t>201</w:t>
            </w:r>
            <w:r w:rsidR="0060199E">
              <w:rPr>
                <w:b/>
                <w:sz w:val="22"/>
                <w:szCs w:val="22"/>
              </w:rPr>
              <w:t>8</w:t>
            </w:r>
            <w:r w:rsidRPr="003E786A">
              <w:rPr>
                <w:b/>
                <w:sz w:val="22"/>
                <w:szCs w:val="22"/>
              </w:rPr>
              <w:t xml:space="preserve"> г.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8724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418"/>
                    <w:gridCol w:w="1134"/>
                    <w:gridCol w:w="1134"/>
                    <w:gridCol w:w="992"/>
                  </w:tblGrid>
                  <w:tr w:rsidR="004144A7" w:rsidTr="009B5BE6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9B5BE6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F68AC" w:rsidTr="00DF68AC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DF68AC"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DF68AC"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DF68AC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DF68AC">
                          <w:rPr>
                            <w:sz w:val="16"/>
                            <w:szCs w:val="16"/>
                            <w:lang w:eastAsia="ru-RU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DF68AC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DF68AC">
                          <w:rPr>
                            <w:sz w:val="16"/>
                            <w:szCs w:val="16"/>
                            <w:lang w:eastAsia="ru-RU"/>
                          </w:rPr>
                          <w:t>130в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DF68A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F68AC">
                          <w:rPr>
                            <w:sz w:val="16"/>
                            <w:szCs w:val="16"/>
                          </w:rPr>
                          <w:t>935,40</w:t>
                        </w:r>
                      </w:p>
                    </w:tc>
                    <w:tc>
                      <w:tcPr>
                        <w:tcW w:w="14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DF68A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F68AC">
                          <w:rPr>
                            <w:sz w:val="16"/>
                            <w:szCs w:val="16"/>
                          </w:rPr>
                          <w:t xml:space="preserve">высотой более               2-х этажей, </w:t>
                        </w:r>
                        <w:proofErr w:type="gramStart"/>
                        <w:r w:rsidRPr="00DF68AC">
                          <w:rPr>
                            <w:sz w:val="16"/>
                            <w:szCs w:val="16"/>
                          </w:rPr>
                          <w:t>благоустроенный</w:t>
                        </w:r>
                        <w:proofErr w:type="gramEnd"/>
                        <w:r w:rsidRPr="00DF68AC">
                          <w:rPr>
                            <w:sz w:val="16"/>
                            <w:szCs w:val="16"/>
                          </w:rPr>
                          <w:t>, оборудованный газовыми плитами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DF68A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F68AC">
                          <w:rPr>
                            <w:sz w:val="16"/>
                            <w:szCs w:val="16"/>
                          </w:rPr>
                          <w:t>182 290,75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DF68A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F68AC">
                          <w:rPr>
                            <w:sz w:val="16"/>
                            <w:szCs w:val="16"/>
                          </w:rPr>
                          <w:t>413 079,80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F68AC" w:rsidRPr="00DF68AC" w:rsidRDefault="00DF68AC" w:rsidP="00DF68A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F68AC">
                          <w:rPr>
                            <w:sz w:val="16"/>
                            <w:szCs w:val="16"/>
                          </w:rPr>
                          <w:t>24 807,11</w:t>
                        </w:r>
                      </w:p>
                    </w:tc>
                  </w:tr>
                  <w:tr w:rsidR="00DF68AC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29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F68AC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DF68AC" w:rsidRPr="003E786A" w:rsidRDefault="00DF68AC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F68AC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61" w:type="dxa"/>
                        <w:gridSpan w:val="9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DF68AC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DF68AC" w:rsidRDefault="00DF68AC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2" w:type="dxa"/>
                        <w:gridSpan w:val="2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DF68AC" w:rsidRDefault="00DF68AC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8206A9" w:rsidRPr="00E638CC" w:rsidRDefault="008206A9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36639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E638CC">
        <w:rPr>
          <w:color w:val="000000"/>
        </w:rPr>
        <w:t xml:space="preserve"> </w:t>
      </w:r>
      <w:r w:rsidR="002C5620"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lastRenderedPageBreak/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2C5620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8.1. </w:t>
      </w:r>
      <w:proofErr w:type="gramStart"/>
      <w:r w:rsidRPr="008031C9">
        <w:rPr>
          <w:szCs w:val="16"/>
        </w:rPr>
        <w:t xml:space="preserve">Цена настоящего договора </w:t>
      </w:r>
      <w:r w:rsidR="008206A9">
        <w:rPr>
          <w:szCs w:val="16"/>
        </w:rPr>
        <w:t xml:space="preserve">составляет ____________________, которая определяется как сумма </w:t>
      </w:r>
      <w:r w:rsidRPr="008031C9">
        <w:rPr>
          <w:szCs w:val="16"/>
        </w:rPr>
        <w:t xml:space="preserve">платы </w:t>
      </w:r>
      <w:r w:rsidR="008206A9" w:rsidRPr="008206A9">
        <w:rPr>
          <w:b/>
          <w:szCs w:val="16"/>
        </w:rPr>
        <w:t xml:space="preserve">«Собственника </w:t>
      </w:r>
      <w:r w:rsidR="00393758" w:rsidRPr="008206A9">
        <w:rPr>
          <w:b/>
          <w:szCs w:val="16"/>
        </w:rPr>
        <w:t>помещения</w:t>
      </w:r>
      <w:r w:rsidR="008206A9" w:rsidRPr="008206A9">
        <w:rPr>
          <w:b/>
          <w:szCs w:val="16"/>
        </w:rPr>
        <w:t>»</w:t>
      </w:r>
      <w:r w:rsidR="008206A9">
        <w:rPr>
          <w:szCs w:val="16"/>
        </w:rPr>
        <w:t xml:space="preserve"> </w:t>
      </w:r>
      <w:r w:rsidRPr="008031C9">
        <w:rPr>
          <w:szCs w:val="16"/>
        </w:rPr>
        <w:t xml:space="preserve">за </w:t>
      </w:r>
      <w:r w:rsidR="00393758">
        <w:rPr>
          <w:szCs w:val="16"/>
        </w:rPr>
        <w:t xml:space="preserve">жилое помещение и коммунальные услуги, которые включают в себя плату за </w:t>
      </w:r>
      <w:r w:rsidRPr="008031C9">
        <w:rPr>
          <w:szCs w:val="16"/>
        </w:rPr>
        <w:t xml:space="preserve">содержание и ремонт жилого помещения, </w:t>
      </w:r>
      <w:r w:rsidR="00393758">
        <w:rPr>
          <w:szCs w:val="16"/>
        </w:rPr>
        <w:t xml:space="preserve">включающую в себя плату </w:t>
      </w:r>
      <w:r w:rsidRPr="008031C9">
        <w:rPr>
          <w:szCs w:val="16"/>
        </w:rPr>
        <w:t xml:space="preserve">за услуги и работы по управлению многоквартирным домом, содержанию, текущему ремонту общего имущества в многоквартирном доме </w:t>
      </w:r>
      <w:r w:rsidR="00393758">
        <w:rPr>
          <w:szCs w:val="16"/>
        </w:rPr>
        <w:t xml:space="preserve">и плату за коммунальные услуги </w:t>
      </w:r>
      <w:r w:rsidRPr="008031C9">
        <w:rPr>
          <w:szCs w:val="16"/>
        </w:rPr>
        <w:t>в соответствии с Приложением № 3 – перечень видов</w:t>
      </w:r>
      <w:proofErr w:type="gramEnd"/>
      <w:r w:rsidRPr="008031C9">
        <w:rPr>
          <w:szCs w:val="16"/>
        </w:rPr>
        <w:t xml:space="preserve"> работ </w:t>
      </w:r>
      <w:r w:rsidR="00393758">
        <w:rPr>
          <w:szCs w:val="16"/>
        </w:rPr>
        <w:t>с указанием цены</w:t>
      </w:r>
      <w:r w:rsidRPr="008031C9">
        <w:rPr>
          <w:szCs w:val="16"/>
        </w:rPr>
        <w:t>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8.2. Размер платы за содержание и ремонт жилого помещения  устанавливается не чаще, чем 1 (один) раз в календарный год на общем собрании собственников помещений многоквартирного дома с учетом предложений </w:t>
      </w:r>
      <w:r w:rsidRPr="00E638CC">
        <w:rPr>
          <w:b/>
        </w:rPr>
        <w:t>«Управляющей организации»</w:t>
      </w:r>
      <w:r w:rsidRPr="00E638CC">
        <w:t xml:space="preserve"> и подлежит ежегодному пересмотру. </w:t>
      </w:r>
      <w:proofErr w:type="gramStart"/>
      <w:r w:rsidRPr="00E638CC">
        <w:rPr>
          <w:b/>
        </w:rPr>
        <w:t>«Управляющая организация»</w:t>
      </w:r>
      <w:r w:rsidRPr="00E638CC">
        <w:t xml:space="preserve"> ежегодно готовит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многоквартирного дома и сметы расходов на предстоящий год и направляет их на рассмотрение и утверждение на общем собрании собственников помещений и</w:t>
      </w:r>
      <w:proofErr w:type="gramEnd"/>
      <w:r w:rsidRPr="00E638CC">
        <w:t xml:space="preserve"> направляет их председателю и членам Совета многоквартирного жилого дома не </w:t>
      </w:r>
      <w:r w:rsidRPr="00E638CC">
        <w:lastRenderedPageBreak/>
        <w:t>позднее 01 апреля последующего года.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В случае не принятия собственниками решения либо не проведения общего собрания, размер платы за содержание и ремонт жилого помещения устанавливается согласно п. 4 ст. 158 ЖК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Вновь установленный размер платы за содержание и ремонт общего имущества вводится в действие с 1 числа месяца, следующего за месяцем, в котором было принято решение об изменении размера платы. Об изменении размера платы за содержание и ремонт общего имущества </w:t>
      </w:r>
      <w:r w:rsidRPr="00E638CC">
        <w:rPr>
          <w:b/>
        </w:rPr>
        <w:t>«Управляющая организация»</w:t>
      </w:r>
      <w:r w:rsidRPr="00E638CC">
        <w:t xml:space="preserve"> уведомляет </w:t>
      </w:r>
      <w:r w:rsidRPr="00E638CC">
        <w:rPr>
          <w:b/>
        </w:rPr>
        <w:t>«Собственника помещения»</w:t>
      </w:r>
      <w:r w:rsidRPr="00E638CC">
        <w:t xml:space="preserve"> в письменной форме путем размещения соответствующего уведомления на платежном документе или на досках объявлений  на  первом этаже каждого подъезда жилого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>8.3. Оплата «</w:t>
      </w:r>
      <w:r w:rsidRPr="00E638CC">
        <w:rPr>
          <w:b/>
          <w:szCs w:val="16"/>
        </w:rPr>
        <w:t>Собственником помещения»</w:t>
      </w:r>
      <w:r w:rsidRPr="00E638CC">
        <w:rPr>
          <w:szCs w:val="16"/>
        </w:rPr>
        <w:t xml:space="preserve"> за указанные в предмете договора услуги производится на расчетный счет, в кассы </w:t>
      </w:r>
      <w:r w:rsidRPr="00E638CC">
        <w:rPr>
          <w:b/>
          <w:szCs w:val="16"/>
        </w:rPr>
        <w:t>«Управляющей организации»</w:t>
      </w:r>
      <w:r w:rsidRPr="00E638CC">
        <w:rPr>
          <w:szCs w:val="16"/>
        </w:rPr>
        <w:t xml:space="preserve"> и либо специализированной организации, ежемесячно, не позднее 10 числа  следующего месяца, на основании платежного документа.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lastRenderedPageBreak/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многоквартирного дома №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60199E">
        <w:rPr>
          <w:rFonts w:ascii="Times New Roman" w:hAnsi="Times New Roman" w:cs="Times New Roman"/>
          <w:b/>
          <w:sz w:val="26"/>
          <w:szCs w:val="26"/>
        </w:rPr>
        <w:t>30</w:t>
      </w:r>
      <w:proofErr w:type="gramStart"/>
      <w:r w:rsidR="0060199E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  <w:r w:rsidRPr="00490716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r w:rsidR="00366390">
        <w:rPr>
          <w:rFonts w:ascii="Times New Roman" w:hAnsi="Times New Roman" w:cs="Times New Roman"/>
          <w:b/>
          <w:sz w:val="26"/>
          <w:szCs w:val="26"/>
        </w:rPr>
        <w:t>Сибирской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многоквартирном доме №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="0060199E">
        <w:rPr>
          <w:rFonts w:ascii="Times New Roman" w:hAnsi="Times New Roman" w:cs="Times New Roman"/>
          <w:b/>
          <w:color w:val="000000"/>
          <w:sz w:val="26"/>
          <w:szCs w:val="26"/>
        </w:rPr>
        <w:t>30</w:t>
      </w:r>
      <w:proofErr w:type="gramStart"/>
      <w:r w:rsidR="0060199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</w:t>
      </w:r>
      <w:proofErr w:type="gram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 ул. </w:t>
      </w:r>
      <w:r w:rsidR="00366390">
        <w:rPr>
          <w:rFonts w:ascii="Times New Roman" w:hAnsi="Times New Roman" w:cs="Times New Roman"/>
          <w:b/>
          <w:color w:val="000000"/>
          <w:sz w:val="26"/>
          <w:szCs w:val="26"/>
        </w:rPr>
        <w:t>Сибирской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организация.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Перечень видов работ с указанием цены 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7C327C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7C327C">
        <w:rPr>
          <w:b/>
          <w:sz w:val="24"/>
          <w:szCs w:val="24"/>
        </w:rPr>
        <w:fldChar w:fldCharType="separate"/>
      </w:r>
      <w:r w:rsidR="00D01383">
        <w:rPr>
          <w:b/>
          <w:noProof/>
          <w:sz w:val="24"/>
          <w:szCs w:val="24"/>
        </w:rPr>
        <w:t>1</w:t>
      </w:r>
      <w:r w:rsidR="007C327C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для управления многоквартирным домом, расположенным по адресу: г. Глазов, ул. </w:t>
      </w:r>
      <w:r w:rsidR="00366390">
        <w:rPr>
          <w:rFonts w:ascii="Times New Roman" w:hAnsi="Times New Roman" w:cs="Times New Roman"/>
          <w:b/>
          <w:sz w:val="22"/>
          <w:szCs w:val="22"/>
        </w:rPr>
        <w:t>Сибирская</w:t>
      </w:r>
      <w:r>
        <w:rPr>
          <w:rFonts w:ascii="Times New Roman" w:hAnsi="Times New Roman" w:cs="Times New Roman"/>
          <w:b/>
          <w:sz w:val="22"/>
          <w:szCs w:val="22"/>
        </w:rPr>
        <w:t>, д.1</w:t>
      </w:r>
      <w:r w:rsidR="0060199E">
        <w:rPr>
          <w:rFonts w:ascii="Times New Roman" w:hAnsi="Times New Roman" w:cs="Times New Roman"/>
          <w:b/>
          <w:sz w:val="22"/>
          <w:szCs w:val="22"/>
        </w:rPr>
        <w:t>30</w:t>
      </w:r>
      <w:proofErr w:type="gramStart"/>
      <w:r w:rsidR="0060199E">
        <w:rPr>
          <w:rFonts w:ascii="Times New Roman" w:hAnsi="Times New Roman" w:cs="Times New Roman"/>
          <w:b/>
          <w:sz w:val="22"/>
          <w:szCs w:val="22"/>
        </w:rPr>
        <w:t xml:space="preserve"> В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заявляет об участии в конкурсе по отбору управляющей организации для управления многоквартирным домом, расположенным по адресу: г. Глазов, ул. </w:t>
      </w:r>
      <w:r w:rsidR="00366390">
        <w:rPr>
          <w:rFonts w:ascii="Times New Roman" w:hAnsi="Times New Roman" w:cs="Times New Roman"/>
          <w:sz w:val="22"/>
          <w:szCs w:val="22"/>
        </w:rPr>
        <w:t>Сибирская</w:t>
      </w:r>
      <w:r>
        <w:rPr>
          <w:rFonts w:ascii="Times New Roman" w:hAnsi="Times New Roman" w:cs="Times New Roman"/>
          <w:sz w:val="22"/>
          <w:szCs w:val="22"/>
        </w:rPr>
        <w:t>, д.1</w:t>
      </w:r>
      <w:r w:rsidR="0060199E">
        <w:rPr>
          <w:rFonts w:ascii="Times New Roman" w:hAnsi="Times New Roman" w:cs="Times New Roman"/>
          <w:sz w:val="22"/>
          <w:szCs w:val="22"/>
        </w:rPr>
        <w:t>30</w:t>
      </w:r>
      <w:proofErr w:type="gramStart"/>
      <w:r w:rsidR="0060199E">
        <w:rPr>
          <w:rFonts w:ascii="Times New Roman" w:hAnsi="Times New Roman" w:cs="Times New Roman"/>
          <w:sz w:val="22"/>
          <w:szCs w:val="22"/>
        </w:rPr>
        <w:t xml:space="preserve"> В</w:t>
      </w:r>
      <w:proofErr w:type="gram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управляющей организации для управления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многоквартирным домом №1</w:t>
      </w:r>
      <w:r w:rsidR="0060199E">
        <w:rPr>
          <w:rFonts w:ascii="Times New Roman" w:hAnsi="Times New Roman" w:cs="Times New Roman"/>
          <w:sz w:val="22"/>
          <w:szCs w:val="22"/>
        </w:rPr>
        <w:t>30</w:t>
      </w:r>
      <w:proofErr w:type="gramStart"/>
      <w:r w:rsidR="0060199E">
        <w:rPr>
          <w:rFonts w:ascii="Times New Roman" w:hAnsi="Times New Roman" w:cs="Times New Roman"/>
          <w:sz w:val="22"/>
          <w:szCs w:val="22"/>
        </w:rPr>
        <w:t xml:space="preserve">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 ул. </w:t>
      </w:r>
      <w:r w:rsidR="00366390">
        <w:rPr>
          <w:rFonts w:ascii="Times New Roman" w:hAnsi="Times New Roman" w:cs="Times New Roman"/>
          <w:sz w:val="22"/>
          <w:szCs w:val="22"/>
        </w:rPr>
        <w:t>Сибирской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323B0B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r w:rsidR="00366390">
        <w:rPr>
          <w:b/>
          <w:sz w:val="26"/>
          <w:szCs w:val="26"/>
        </w:rPr>
        <w:t>Сибирская</w:t>
      </w:r>
      <w:r>
        <w:rPr>
          <w:b/>
          <w:sz w:val="26"/>
          <w:szCs w:val="26"/>
        </w:rPr>
        <w:t>, д.1</w:t>
      </w:r>
      <w:r w:rsidR="0060199E">
        <w:rPr>
          <w:b/>
          <w:sz w:val="26"/>
          <w:szCs w:val="26"/>
        </w:rPr>
        <w:t>30</w:t>
      </w:r>
      <w:proofErr w:type="gramStart"/>
      <w:r w:rsidR="0060199E">
        <w:rPr>
          <w:b/>
          <w:sz w:val="26"/>
          <w:szCs w:val="26"/>
        </w:rPr>
        <w:t xml:space="preserve"> В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99E" w:rsidRDefault="0060199E">
      <w:r>
        <w:separator/>
      </w:r>
    </w:p>
  </w:endnote>
  <w:endnote w:type="continuationSeparator" w:id="0">
    <w:p w:rsidR="0060199E" w:rsidRDefault="0060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E" w:rsidRDefault="007C327C">
    <w:pPr>
      <w:pStyle w:val="af"/>
      <w:jc w:val="center"/>
    </w:pPr>
    <w:r>
      <w:rPr>
        <w:rStyle w:val="a6"/>
      </w:rPr>
      <w:fldChar w:fldCharType="begin"/>
    </w:r>
    <w:r w:rsidR="0060199E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01383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E" w:rsidRDefault="007C327C">
    <w:pPr>
      <w:pStyle w:val="af"/>
      <w:jc w:val="center"/>
    </w:pPr>
    <w:r>
      <w:rPr>
        <w:rStyle w:val="a6"/>
      </w:rPr>
      <w:fldChar w:fldCharType="begin"/>
    </w:r>
    <w:r w:rsidR="0060199E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01383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E" w:rsidRDefault="007C327C">
    <w:pPr>
      <w:pStyle w:val="af"/>
      <w:jc w:val="center"/>
    </w:pPr>
    <w:r>
      <w:rPr>
        <w:rStyle w:val="a6"/>
      </w:rPr>
      <w:fldChar w:fldCharType="begin"/>
    </w:r>
    <w:r w:rsidR="0060199E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01383">
      <w:rPr>
        <w:rStyle w:val="a6"/>
        <w:noProof/>
      </w:rPr>
      <w:t>4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E" w:rsidRDefault="0060199E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E" w:rsidRDefault="0060199E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E" w:rsidRDefault="0060199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99E" w:rsidRDefault="0060199E">
      <w:r>
        <w:separator/>
      </w:r>
    </w:p>
  </w:footnote>
  <w:footnote w:type="continuationSeparator" w:id="0">
    <w:p w:rsidR="0060199E" w:rsidRDefault="0060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D446D"/>
    <w:rsid w:val="000E2B7A"/>
    <w:rsid w:val="000E3148"/>
    <w:rsid w:val="000E4119"/>
    <w:rsid w:val="000F1BF0"/>
    <w:rsid w:val="00107ECE"/>
    <w:rsid w:val="001301E6"/>
    <w:rsid w:val="00130511"/>
    <w:rsid w:val="00135FAC"/>
    <w:rsid w:val="00147E5B"/>
    <w:rsid w:val="001604CA"/>
    <w:rsid w:val="00187E83"/>
    <w:rsid w:val="001A1216"/>
    <w:rsid w:val="001B260E"/>
    <w:rsid w:val="001D079F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654F6"/>
    <w:rsid w:val="00366390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0199E"/>
    <w:rsid w:val="006168F2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5F2D"/>
    <w:rsid w:val="007278DA"/>
    <w:rsid w:val="00740742"/>
    <w:rsid w:val="00761E0F"/>
    <w:rsid w:val="00775F19"/>
    <w:rsid w:val="007A2786"/>
    <w:rsid w:val="007B2FD4"/>
    <w:rsid w:val="007C327C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56EC4"/>
    <w:rsid w:val="00862DF5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14E2F"/>
    <w:rsid w:val="009375E7"/>
    <w:rsid w:val="00944CD9"/>
    <w:rsid w:val="00961C7C"/>
    <w:rsid w:val="00965318"/>
    <w:rsid w:val="0096675F"/>
    <w:rsid w:val="009B5BE6"/>
    <w:rsid w:val="009B614B"/>
    <w:rsid w:val="009B6F2D"/>
    <w:rsid w:val="009C10D7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B1F52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1FBD"/>
    <w:rsid w:val="00C947CB"/>
    <w:rsid w:val="00C952CA"/>
    <w:rsid w:val="00CA5BE6"/>
    <w:rsid w:val="00CB72DF"/>
    <w:rsid w:val="00CC0A14"/>
    <w:rsid w:val="00CD6248"/>
    <w:rsid w:val="00CD7563"/>
    <w:rsid w:val="00CE1FD0"/>
    <w:rsid w:val="00D01383"/>
    <w:rsid w:val="00D02533"/>
    <w:rsid w:val="00D11941"/>
    <w:rsid w:val="00D11FA6"/>
    <w:rsid w:val="00D17330"/>
    <w:rsid w:val="00D3226C"/>
    <w:rsid w:val="00D4085C"/>
    <w:rsid w:val="00D42562"/>
    <w:rsid w:val="00D449CE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DA31F7"/>
    <w:rsid w:val="00DF68AC"/>
    <w:rsid w:val="00E34F8F"/>
    <w:rsid w:val="00E36898"/>
    <w:rsid w:val="00E51A45"/>
    <w:rsid w:val="00E5351E"/>
    <w:rsid w:val="00E54750"/>
    <w:rsid w:val="00E555EB"/>
    <w:rsid w:val="00EB6490"/>
    <w:rsid w:val="00EB7748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9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6D93D-58BF-4640-ACD5-0B79E8DF4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28</Pages>
  <Words>13451</Words>
  <Characters>76674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89946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5</cp:revision>
  <cp:lastPrinted>2017-12-20T05:16:00Z</cp:lastPrinted>
  <dcterms:created xsi:type="dcterms:W3CDTF">2017-12-19T13:09:00Z</dcterms:created>
  <dcterms:modified xsi:type="dcterms:W3CDTF">2017-12-20T05:16:00Z</dcterms:modified>
</cp:coreProperties>
</file>